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F7E9B95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FB529D" w:rsidRPr="00FB529D">
        <w:rPr>
          <w:rFonts w:ascii="Arial" w:hAnsi="Arial" w:cs="Arial"/>
          <w:b/>
          <w:bCs/>
          <w:sz w:val="18"/>
          <w:szCs w:val="18"/>
        </w:rPr>
        <w:t>Szafa medyczna</w:t>
      </w:r>
      <w:r w:rsidR="00FB529D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FB529D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80"/>
        <w:gridCol w:w="1992"/>
        <w:gridCol w:w="2666"/>
      </w:tblGrid>
      <w:tr w:rsidR="006E29BF" w:rsidRPr="006E29BF" w14:paraId="6C6FD841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3CCEF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0" w:type="dxa"/>
            <w:shd w:val="clear" w:color="auto" w:fill="auto"/>
            <w:vAlign w:val="center"/>
          </w:tcPr>
          <w:p w14:paraId="5EDCDBC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29B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9E7E44A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6" w:type="dxa"/>
            <w:shd w:val="clear" w:color="auto" w:fill="auto"/>
          </w:tcPr>
          <w:p w14:paraId="302DCEEA" w14:textId="77777777" w:rsidR="006E29BF" w:rsidRPr="006E29BF" w:rsidRDefault="006E29BF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867AD4A" w14:textId="77777777" w:rsidR="006E29BF" w:rsidRPr="006E29BF" w:rsidRDefault="006E29BF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E29BF" w:rsidRPr="006E29BF" w14:paraId="4B3A4520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C836CB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30EAC2EB" w14:textId="3ECEBE5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 xml:space="preserve">Urządzenie fabrycznie nowe, rok produkcji </w:t>
            </w:r>
            <w:r w:rsidR="005920A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9447B8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1344A35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FA0811D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8A45A3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</w:tcPr>
          <w:p w14:paraId="7A9E6EAE" w14:textId="250D4425" w:rsidR="006E29BF" w:rsidRPr="006E29BF" w:rsidRDefault="00AE3FE6" w:rsidP="002F4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Szafa dwudzielna czterodrzwiowa.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B08FBB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12ACF0D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263EC0C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85E591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7AC4AFB5" w14:textId="08D3B64C" w:rsidR="006E29BF" w:rsidRPr="006E29BF" w:rsidRDefault="00AE3FE6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Przeszklone boki i górne drzwi.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695B04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1797B76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1AD1F0F8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344FA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015A02A4" w14:textId="03923749" w:rsidR="006E29BF" w:rsidRPr="006E29BF" w:rsidRDefault="00AE3FE6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Szafa wyposażona w szklane półki </w:t>
            </w:r>
            <w:r w:rsidR="005F5778">
              <w:rPr>
                <w:rFonts w:ascii="Arial" w:hAnsi="Arial" w:cs="Arial"/>
                <w:sz w:val="18"/>
                <w:szCs w:val="18"/>
              </w:rPr>
              <w:t>: min. 2 szt. w górnej części , 1 szt. w dolnej części.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523FC8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009CCF8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AC3A3B2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610CC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008F11A8" w14:textId="092FC6FF" w:rsidR="006E29BF" w:rsidRPr="006E29BF" w:rsidRDefault="005F577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Obciążenie każdej z półek min.25 kg.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BA503F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54959D6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4A14FAFC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6BA4EE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52A2F9F4" w14:textId="5226F26D" w:rsidR="006E29BF" w:rsidRPr="006E29BF" w:rsidRDefault="005F577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Korpus wykonany z blachy malowanej proszkowo.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15BE805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4DE0F49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DEB78BB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ED681F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2BC0272F" w14:textId="481A9261" w:rsidR="006E29BF" w:rsidRPr="006E29BF" w:rsidRDefault="005F577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Szafa osadzona na czterech kołach, w tym min. dwa z blokadą. 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5ABF93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31845CD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16905E8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836DBC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0FA9BD1E" w14:textId="0727571F" w:rsidR="006E29BF" w:rsidRDefault="005F577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 szafy: wysokość 180 cm, szerokość 90 cm, głębokość 42 cm.</w:t>
            </w:r>
          </w:p>
          <w:p w14:paraId="061589EF" w14:textId="387B261B" w:rsidR="005F5778" w:rsidRPr="006E29BF" w:rsidRDefault="005F577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2" w:type="dxa"/>
            <w:shd w:val="clear" w:color="auto" w:fill="auto"/>
            <w:vAlign w:val="center"/>
          </w:tcPr>
          <w:p w14:paraId="035957F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1591474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3FC05E2" w14:textId="77777777" w:rsidTr="006E29B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51439D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6E29BF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E29BF" w:rsidRPr="006E29BF" w14:paraId="455F5F7E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AA274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39B71B2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09966EF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580EA86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D519917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DF4A13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6F29AAEB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C8EE87E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0179EBA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7D301A10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6AEF21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6764C03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F300316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0FF32070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B08170F" w14:textId="77777777" w:rsidTr="006E29B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964CC8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E29BF" w:rsidRPr="006E29BF" w14:paraId="7AEC030B" w14:textId="77777777" w:rsidTr="005F5778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069927C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5D25789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18FEEA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09C3668C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841AF3A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BBA37DA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3DC3AE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1B88C40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8D5F864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73A7141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34A58CD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FD984F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58C9011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23C9D63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5A6EAF5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D9CC0C6" w14:textId="77777777" w:rsidTr="005F577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D9E65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14:paraId="74F24E1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EAA1063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6" w:type="dxa"/>
            <w:shd w:val="clear" w:color="auto" w:fill="auto"/>
          </w:tcPr>
          <w:p w14:paraId="2D436595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65A50594" w14:textId="77777777" w:rsidR="00904A0C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904A0C" w:rsidRPr="008B5ECB" w14:paraId="0BE0F92D" w14:textId="77777777" w:rsidTr="00024807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F169" w14:textId="77777777" w:rsidR="00904A0C" w:rsidRPr="008B5ECB" w:rsidRDefault="00904A0C" w:rsidP="0002480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04A0C" w:rsidRPr="008B5ECB" w14:paraId="08F641BF" w14:textId="77777777" w:rsidTr="00024807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F762" w14:textId="77777777" w:rsidR="00904A0C" w:rsidRPr="008B5ECB" w:rsidRDefault="00904A0C" w:rsidP="00024807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2B7DE9E8" w14:textId="69971F9F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CEF"/>
    <w:rsid w:val="00100FF9"/>
    <w:rsid w:val="00110AF2"/>
    <w:rsid w:val="00197E33"/>
    <w:rsid w:val="00216F80"/>
    <w:rsid w:val="00390573"/>
    <w:rsid w:val="00505458"/>
    <w:rsid w:val="0055667F"/>
    <w:rsid w:val="005920AC"/>
    <w:rsid w:val="005B4EA6"/>
    <w:rsid w:val="005F5778"/>
    <w:rsid w:val="00657B06"/>
    <w:rsid w:val="006D32AA"/>
    <w:rsid w:val="006E29BF"/>
    <w:rsid w:val="0070169F"/>
    <w:rsid w:val="0070454B"/>
    <w:rsid w:val="007E4AB3"/>
    <w:rsid w:val="00897D79"/>
    <w:rsid w:val="008B5ECB"/>
    <w:rsid w:val="00904A0C"/>
    <w:rsid w:val="00914698"/>
    <w:rsid w:val="00937AD8"/>
    <w:rsid w:val="009A632F"/>
    <w:rsid w:val="00A12CFA"/>
    <w:rsid w:val="00A54DE1"/>
    <w:rsid w:val="00AE3FE6"/>
    <w:rsid w:val="00B43F71"/>
    <w:rsid w:val="00BA0E5A"/>
    <w:rsid w:val="00BB695F"/>
    <w:rsid w:val="00BD475E"/>
    <w:rsid w:val="00C44D90"/>
    <w:rsid w:val="00CE601F"/>
    <w:rsid w:val="00D11216"/>
    <w:rsid w:val="00E21EC5"/>
    <w:rsid w:val="00ED10EB"/>
    <w:rsid w:val="00F77584"/>
    <w:rsid w:val="00FA5840"/>
    <w:rsid w:val="00FB529D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7</cp:revision>
  <cp:lastPrinted>1995-11-21T16:41:00Z</cp:lastPrinted>
  <dcterms:created xsi:type="dcterms:W3CDTF">2023-03-21T11:03:00Z</dcterms:created>
  <dcterms:modified xsi:type="dcterms:W3CDTF">2023-11-02T09:27:00Z</dcterms:modified>
</cp:coreProperties>
</file>